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CEC6F" w14:textId="746C252A" w:rsidR="002568C5" w:rsidRDefault="00C73A4E">
      <w:pPr>
        <w:pStyle w:val="ListParagraph"/>
        <w:spacing w:after="0" w:line="240" w:lineRule="auto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7D2EAE0F" wp14:editId="45BCBB59">
            <wp:simplePos x="0" y="0"/>
            <wp:positionH relativeFrom="column">
              <wp:posOffset>-914400</wp:posOffset>
            </wp:positionH>
            <wp:positionV relativeFrom="paragraph">
              <wp:posOffset>1200150</wp:posOffset>
            </wp:positionV>
            <wp:extent cx="7772400" cy="58293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568C5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2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58C93" w14:textId="77777777" w:rsidR="009B72BF" w:rsidRDefault="009B72BF">
      <w:pPr>
        <w:spacing w:after="0" w:line="240" w:lineRule="auto"/>
      </w:pPr>
      <w:r>
        <w:separator/>
      </w:r>
    </w:p>
  </w:endnote>
  <w:endnote w:type="continuationSeparator" w:id="0">
    <w:p w14:paraId="4204596D" w14:textId="77777777" w:rsidR="009B72BF" w:rsidRDefault="009B7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ont298">
    <w:altName w:val="Times New Roman"/>
    <w:charset w:val="00"/>
    <w:family w:val="auto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7373B" w14:textId="77777777" w:rsidR="002568C5" w:rsidRDefault="002568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03B3C" w14:textId="77777777" w:rsidR="002568C5" w:rsidRDefault="002568C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B1223" w14:textId="77777777" w:rsidR="009B72BF" w:rsidRDefault="009B72BF">
      <w:pPr>
        <w:spacing w:after="0" w:line="240" w:lineRule="auto"/>
      </w:pPr>
      <w:r>
        <w:separator/>
      </w:r>
    </w:p>
  </w:footnote>
  <w:footnote w:type="continuationSeparator" w:id="0">
    <w:p w14:paraId="708DE0A2" w14:textId="77777777" w:rsidR="009B72BF" w:rsidRDefault="009B7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B72A8" w14:textId="77777777" w:rsidR="002568C5" w:rsidRDefault="002568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9953F" w14:textId="77777777" w:rsidR="002568C5" w:rsidRDefault="002568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94C"/>
    <w:rsid w:val="002568C5"/>
    <w:rsid w:val="009B72BF"/>
    <w:rsid w:val="00B4794C"/>
    <w:rsid w:val="00C7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5E7114E"/>
  <w15:docId w15:val="{D486C04E-C474-4555-A1F9-A0804984A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font298"/>
      <w:color w:val="00000A"/>
      <w:sz w:val="22"/>
      <w:szCs w:val="22"/>
      <w:lang w:val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ascii="Times New Roman" w:eastAsia="Times New Roman" w:hAnsi="Times New Roman" w:cs="Times New Roman"/>
      <w:b/>
      <w:sz w:val="24"/>
    </w:rPr>
  </w:style>
  <w:style w:type="character" w:customStyle="1" w:styleId="ListLabel6">
    <w:name w:val="ListLabel 6"/>
    <w:rPr>
      <w:rFonts w:ascii="Times New Roman" w:hAnsi="Times New Roman" w:cs="Courier New"/>
      <w:sz w:val="24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sz w:val="20"/>
    </w:rPr>
  </w:style>
  <w:style w:type="character" w:customStyle="1" w:styleId="ListLabel10">
    <w:name w:val="ListLabel 10"/>
    <w:rPr>
      <w:sz w:val="20"/>
    </w:rPr>
  </w:style>
  <w:style w:type="character" w:customStyle="1" w:styleId="ListLabel11">
    <w:name w:val="ListLabel 11"/>
    <w:rPr>
      <w:sz w:val="20"/>
    </w:rPr>
  </w:style>
  <w:style w:type="character" w:customStyle="1" w:styleId="ListLabel12">
    <w:name w:val="ListLabel 12"/>
    <w:rPr>
      <w:sz w:val="20"/>
    </w:rPr>
  </w:style>
  <w:style w:type="character" w:customStyle="1" w:styleId="ListLabel13">
    <w:name w:val="ListLabel 13"/>
    <w:rPr>
      <w:sz w:val="20"/>
    </w:rPr>
  </w:style>
  <w:style w:type="character" w:customStyle="1" w:styleId="ListLabel14">
    <w:name w:val="ListLabel 14"/>
    <w:rPr>
      <w:sz w:val="20"/>
    </w:rPr>
  </w:style>
  <w:style w:type="character" w:customStyle="1" w:styleId="ListLabel15">
    <w:name w:val="ListLabel 15"/>
    <w:rPr>
      <w:sz w:val="20"/>
    </w:rPr>
  </w:style>
  <w:style w:type="character" w:customStyle="1" w:styleId="ListLabel16">
    <w:name w:val="ListLabel 16"/>
    <w:rPr>
      <w:sz w:val="20"/>
    </w:rPr>
  </w:style>
  <w:style w:type="character" w:customStyle="1" w:styleId="ListLabel17">
    <w:name w:val="ListLabel 17"/>
    <w:rPr>
      <w:sz w:val="20"/>
    </w:rPr>
  </w:style>
  <w:style w:type="character" w:customStyle="1" w:styleId="ListLabel18">
    <w:name w:val="ListLabel 18"/>
    <w:rPr>
      <w:sz w:val="20"/>
    </w:rPr>
  </w:style>
  <w:style w:type="character" w:customStyle="1" w:styleId="ListLabel19">
    <w:name w:val="ListLabel 19"/>
    <w:rPr>
      <w:sz w:val="20"/>
    </w:rPr>
  </w:style>
  <w:style w:type="character" w:customStyle="1" w:styleId="ListLabel20">
    <w:name w:val="ListLabel 20"/>
    <w:rPr>
      <w:sz w:val="20"/>
    </w:rPr>
  </w:style>
  <w:style w:type="character" w:customStyle="1" w:styleId="ListLabel21">
    <w:name w:val="ListLabel 21"/>
    <w:rPr>
      <w:sz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</w:rPr>
  </w:style>
  <w:style w:type="character" w:customStyle="1" w:styleId="ListLabel24">
    <w:name w:val="ListLabel 24"/>
    <w:rPr>
      <w:sz w:val="20"/>
    </w:rPr>
  </w:style>
  <w:style w:type="character" w:customStyle="1" w:styleId="ListLabel25">
    <w:name w:val="ListLabel 25"/>
    <w:rPr>
      <w:sz w:val="20"/>
    </w:rPr>
  </w:style>
  <w:style w:type="character" w:customStyle="1" w:styleId="ListLabel26">
    <w:name w:val="ListLabel 26"/>
    <w:rPr>
      <w:sz w:val="20"/>
    </w:rPr>
  </w:style>
  <w:style w:type="character" w:customStyle="1" w:styleId="ListLabel27">
    <w:name w:val="ListLabel 27"/>
    <w:rPr>
      <w:rFonts w:ascii="Times New Roman" w:eastAsia="Times New Roman" w:hAnsi="Times New Roman" w:cs="Times New Roman"/>
      <w:sz w:val="24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ascii="Times New Roman" w:hAnsi="Times New Roman" w:cs="Times New Roman"/>
      <w:b/>
      <w:sz w:val="24"/>
    </w:rPr>
  </w:style>
  <w:style w:type="character" w:customStyle="1" w:styleId="ListLabel32">
    <w:name w:val="ListLabel 32"/>
    <w:rPr>
      <w:rFonts w:ascii="Times New Roman" w:hAnsi="Times New Roman" w:cs="Courier New"/>
      <w:sz w:val="24"/>
    </w:rPr>
  </w:style>
  <w:style w:type="character" w:customStyle="1" w:styleId="ListLabel33">
    <w:name w:val="ListLabel 33"/>
    <w:rPr>
      <w:rFonts w:ascii="Times New Roman" w:hAnsi="Times New Roman" w:cs="Wingdings"/>
      <w:sz w:val="24"/>
    </w:rPr>
  </w:style>
  <w:style w:type="character" w:customStyle="1" w:styleId="ListLabel34">
    <w:name w:val="ListLabel 34"/>
    <w:rPr>
      <w:rFonts w:cs="Symbol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Wingdings"/>
    </w:rPr>
  </w:style>
  <w:style w:type="character" w:customStyle="1" w:styleId="ListLabel37">
    <w:name w:val="ListLabel 37"/>
    <w:rPr>
      <w:rFonts w:cs="Symbol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Wingdings"/>
    </w:rPr>
  </w:style>
  <w:style w:type="character" w:customStyle="1" w:styleId="ListLabel40">
    <w:name w:val="ListLabel 40"/>
    <w:rPr>
      <w:rFonts w:ascii="Times New Roman" w:hAnsi="Times New Roman" w:cs="Times New Roman"/>
      <w:sz w:val="24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Wingdings"/>
    </w:rPr>
  </w:style>
  <w:style w:type="character" w:customStyle="1" w:styleId="ListLabel43">
    <w:name w:val="ListLabel 43"/>
    <w:rPr>
      <w:rFonts w:cs="Symbol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Wingdings"/>
    </w:rPr>
  </w:style>
  <w:style w:type="character" w:customStyle="1" w:styleId="ListLabel46">
    <w:name w:val="ListLabel 46"/>
    <w:rPr>
      <w:rFonts w:cs="Symbol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Wingdings"/>
    </w:rPr>
  </w:style>
  <w:style w:type="character" w:customStyle="1" w:styleId="ListLabel49">
    <w:name w:val="ListLabel 49"/>
    <w:rPr>
      <w:rFonts w:ascii="Times New Roman" w:hAnsi="Times New Roman" w:cs="Times New Roman"/>
      <w:b/>
      <w:sz w:val="24"/>
    </w:rPr>
  </w:style>
  <w:style w:type="character" w:customStyle="1" w:styleId="ListLabel50">
    <w:name w:val="ListLabel 50"/>
    <w:rPr>
      <w:rFonts w:ascii="Times New Roman" w:hAnsi="Times New Roman" w:cs="Courier New"/>
      <w:sz w:val="24"/>
    </w:rPr>
  </w:style>
  <w:style w:type="character" w:customStyle="1" w:styleId="ListLabel51">
    <w:name w:val="ListLabel 51"/>
    <w:rPr>
      <w:rFonts w:ascii="Times New Roman" w:hAnsi="Times New Roman" w:cs="Wingdings"/>
      <w:sz w:val="24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Wingdings"/>
    </w:rPr>
  </w:style>
  <w:style w:type="character" w:customStyle="1" w:styleId="ListLabel55">
    <w:name w:val="ListLabel 55"/>
    <w:rPr>
      <w:rFonts w:cs="Symbol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Wingdings"/>
    </w:rPr>
  </w:style>
  <w:style w:type="character" w:customStyle="1" w:styleId="ListLabel58">
    <w:name w:val="ListLabel 58"/>
    <w:rPr>
      <w:rFonts w:ascii="Times New Roman" w:hAnsi="Times New Roman" w:cs="Times New Roman"/>
      <w:sz w:val="24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Wingdings"/>
    </w:rPr>
  </w:style>
  <w:style w:type="character" w:customStyle="1" w:styleId="ListLabel61">
    <w:name w:val="ListLabel 61"/>
    <w:rPr>
      <w:rFonts w:cs="Symbol"/>
    </w:rPr>
  </w:style>
  <w:style w:type="character" w:customStyle="1" w:styleId="ListLabel62">
    <w:name w:val="ListLabel 62"/>
    <w:rPr>
      <w:rFonts w:cs="Courier New"/>
    </w:rPr>
  </w:style>
  <w:style w:type="character" w:customStyle="1" w:styleId="ListLabel63">
    <w:name w:val="ListLabel 63"/>
    <w:rPr>
      <w:rFonts w:cs="Wingdings"/>
    </w:rPr>
  </w:style>
  <w:style w:type="character" w:customStyle="1" w:styleId="ListLabel64">
    <w:name w:val="ListLabel 64"/>
    <w:rPr>
      <w:rFonts w:cs="Symbol"/>
    </w:rPr>
  </w:style>
  <w:style w:type="character" w:customStyle="1" w:styleId="ListLabel65">
    <w:name w:val="ListLabel 65"/>
    <w:rPr>
      <w:rFonts w:cs="Courier New"/>
    </w:rPr>
  </w:style>
  <w:style w:type="character" w:customStyle="1" w:styleId="ListLabel66">
    <w:name w:val="ListLabel 66"/>
    <w:rPr>
      <w:rFonts w:cs="Wingding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en-P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Lovely</dc:creator>
  <cp:keywords/>
  <cp:lastModifiedBy>pixabuild7</cp:lastModifiedBy>
  <cp:revision>2</cp:revision>
  <cp:lastPrinted>1899-12-31T16:00:00Z</cp:lastPrinted>
  <dcterms:created xsi:type="dcterms:W3CDTF">2019-10-19T17:09:00Z</dcterms:created>
  <dcterms:modified xsi:type="dcterms:W3CDTF">2019-10-19T17:09:00Z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